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3EC1" w:rsidRPr="00D24EBA" w:rsidRDefault="00103EC1" w:rsidP="009B5322">
      <w:pPr>
        <w:tabs>
          <w:tab w:val="left" w:pos="1134"/>
        </w:tabs>
        <w:spacing w:line="276" w:lineRule="auto"/>
        <w:jc w:val="both"/>
        <w:rPr>
          <w:lang w:val="en-US"/>
        </w:rPr>
      </w:pPr>
    </w:p>
    <w:p w:rsidR="00103EC1" w:rsidRDefault="00103EC1" w:rsidP="00103EC1">
      <w:pPr>
        <w:pStyle w:val="aff"/>
        <w:tabs>
          <w:tab w:val="left" w:pos="1134"/>
        </w:tabs>
        <w:spacing w:line="276" w:lineRule="auto"/>
        <w:jc w:val="center"/>
      </w:pPr>
      <w:r w:rsidRPr="00103EC1">
        <w:rPr>
          <w:noProof/>
        </w:rPr>
        <w:drawing>
          <wp:inline distT="0" distB="0" distL="0" distR="0">
            <wp:extent cx="612140" cy="612140"/>
            <wp:effectExtent l="19050" t="0" r="0" b="0"/>
            <wp:docPr id="4" name="Рисунок 1" descr="Герб черный-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черный-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140" cy="6121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3EC1" w:rsidRDefault="00103EC1" w:rsidP="00937861">
      <w:pPr>
        <w:tabs>
          <w:tab w:val="left" w:pos="1134"/>
        </w:tabs>
        <w:spacing w:line="276" w:lineRule="auto"/>
        <w:jc w:val="both"/>
      </w:pPr>
    </w:p>
    <w:p w:rsidR="00103EC1" w:rsidRDefault="00103EC1" w:rsidP="00103EC1">
      <w:pPr>
        <w:ind w:firstLine="708"/>
      </w:pPr>
      <w:r>
        <w:t>РОССИЯ ФЕДЕРАЦИЯЗЫ</w:t>
      </w:r>
      <w:r>
        <w:tab/>
      </w:r>
      <w:r>
        <w:tab/>
      </w:r>
      <w:r>
        <w:tab/>
      </w:r>
      <w:r>
        <w:tab/>
        <w:t>РОССИЙСКАЯ ФЕДЕРАЦИЯ</w:t>
      </w:r>
    </w:p>
    <w:p w:rsidR="00103EC1" w:rsidRDefault="00103EC1" w:rsidP="00103EC1">
      <w:r>
        <w:t xml:space="preserve">        ХАКАС РЕСПУБЛИКАНЫН</w:t>
      </w:r>
      <w:r>
        <w:tab/>
      </w:r>
      <w:r>
        <w:tab/>
      </w:r>
      <w:r>
        <w:tab/>
      </w:r>
      <w:r>
        <w:tab/>
        <w:t xml:space="preserve">  РЕСПУБЛИКА ХАКАСИЯ</w:t>
      </w:r>
      <w:r>
        <w:tab/>
      </w:r>
    </w:p>
    <w:p w:rsidR="00103EC1" w:rsidRDefault="00103EC1" w:rsidP="00103EC1">
      <w:pPr>
        <w:ind w:left="708" w:firstLine="372"/>
      </w:pPr>
      <w:r>
        <w:t>А</w:t>
      </w:r>
      <w:r>
        <w:rPr>
          <w:lang w:val="en-US"/>
        </w:rPr>
        <w:t>F</w:t>
      </w:r>
      <w:r>
        <w:t>БАН ПИЛТİРİ</w:t>
      </w:r>
      <w:r>
        <w:tab/>
      </w:r>
      <w:r>
        <w:tab/>
      </w:r>
      <w:r>
        <w:tab/>
      </w:r>
      <w:r>
        <w:tab/>
        <w:t xml:space="preserve">       АДМИНИСТРАЦИЯ </w:t>
      </w:r>
    </w:p>
    <w:p w:rsidR="00103EC1" w:rsidRDefault="00103EC1" w:rsidP="00103EC1">
      <w:r>
        <w:t xml:space="preserve">        ПЎДİСТİН АДМИНИСТРАЦИЯЗЫ</w:t>
      </w:r>
      <w:r>
        <w:tab/>
      </w:r>
      <w:r>
        <w:tab/>
      </w:r>
      <w:r>
        <w:tab/>
        <w:t>МОСКОВСКОГО  СЕЛЬСОВЕТА</w:t>
      </w:r>
    </w:p>
    <w:p w:rsidR="00103EC1" w:rsidRDefault="00103EC1" w:rsidP="00103EC1">
      <w:pPr>
        <w:pStyle w:val="1"/>
      </w:pPr>
    </w:p>
    <w:p w:rsidR="00103EC1" w:rsidRPr="00B643E4" w:rsidRDefault="00103EC1" w:rsidP="00103EC1"/>
    <w:p w:rsidR="00103EC1" w:rsidRPr="00184476" w:rsidRDefault="00103EC1" w:rsidP="00103EC1">
      <w:pPr>
        <w:pStyle w:val="1"/>
        <w:jc w:val="center"/>
        <w:rPr>
          <w:b/>
        </w:rPr>
      </w:pPr>
      <w:r w:rsidRPr="00184476">
        <w:rPr>
          <w:b/>
        </w:rPr>
        <w:t>П О С Т А Н О В Л Е Н И Е</w:t>
      </w:r>
    </w:p>
    <w:p w:rsidR="00103EC1" w:rsidRDefault="00103EC1" w:rsidP="00103EC1">
      <w:pPr>
        <w:pStyle w:val="1"/>
      </w:pPr>
      <w:r>
        <w:t xml:space="preserve"> </w:t>
      </w:r>
    </w:p>
    <w:p w:rsidR="00103EC1" w:rsidRPr="00A7664E" w:rsidRDefault="00103EC1" w:rsidP="0083178E">
      <w:pPr>
        <w:rPr>
          <w:sz w:val="26"/>
          <w:szCs w:val="26"/>
        </w:rPr>
      </w:pPr>
      <w:r w:rsidRPr="00A7664E">
        <w:rPr>
          <w:sz w:val="26"/>
          <w:szCs w:val="26"/>
        </w:rPr>
        <w:t xml:space="preserve">от   </w:t>
      </w:r>
      <w:r w:rsidR="00E63715">
        <w:rPr>
          <w:sz w:val="26"/>
          <w:szCs w:val="26"/>
        </w:rPr>
        <w:t>05 марта</w:t>
      </w:r>
      <w:r w:rsidR="00571E81">
        <w:rPr>
          <w:sz w:val="26"/>
          <w:szCs w:val="26"/>
        </w:rPr>
        <w:t xml:space="preserve">   202</w:t>
      </w:r>
      <w:r w:rsidR="00E63715">
        <w:rPr>
          <w:sz w:val="26"/>
          <w:szCs w:val="26"/>
        </w:rPr>
        <w:t>5</w:t>
      </w:r>
      <w:r w:rsidR="009322EA" w:rsidRPr="00A7664E">
        <w:rPr>
          <w:sz w:val="26"/>
          <w:szCs w:val="26"/>
        </w:rPr>
        <w:t>г.</w:t>
      </w:r>
      <w:r w:rsidR="0083178E">
        <w:rPr>
          <w:sz w:val="26"/>
          <w:szCs w:val="26"/>
        </w:rPr>
        <w:t xml:space="preserve">                                           </w:t>
      </w:r>
      <w:r w:rsidR="009322EA" w:rsidRPr="00A7664E">
        <w:rPr>
          <w:sz w:val="26"/>
          <w:szCs w:val="26"/>
        </w:rPr>
        <w:tab/>
        <w:t xml:space="preserve">  </w:t>
      </w:r>
      <w:r w:rsidR="0083178E">
        <w:rPr>
          <w:sz w:val="26"/>
          <w:szCs w:val="26"/>
        </w:rPr>
        <w:t xml:space="preserve">                     </w:t>
      </w:r>
      <w:r w:rsidR="009322EA" w:rsidRPr="00A7664E">
        <w:rPr>
          <w:sz w:val="26"/>
          <w:szCs w:val="26"/>
        </w:rPr>
        <w:t xml:space="preserve">    № </w:t>
      </w:r>
      <w:r w:rsidR="00E63715">
        <w:rPr>
          <w:sz w:val="26"/>
          <w:szCs w:val="26"/>
        </w:rPr>
        <w:t>6</w:t>
      </w:r>
      <w:r w:rsidRPr="00A7664E">
        <w:rPr>
          <w:sz w:val="26"/>
          <w:szCs w:val="26"/>
        </w:rPr>
        <w:t xml:space="preserve"> -п</w:t>
      </w:r>
    </w:p>
    <w:p w:rsidR="00103EC1" w:rsidRPr="00A7664E" w:rsidRDefault="00103EC1" w:rsidP="00937861">
      <w:pPr>
        <w:jc w:val="center"/>
        <w:rPr>
          <w:sz w:val="26"/>
          <w:szCs w:val="26"/>
        </w:rPr>
      </w:pPr>
      <w:r w:rsidRPr="00A7664E">
        <w:rPr>
          <w:sz w:val="26"/>
          <w:szCs w:val="26"/>
        </w:rPr>
        <w:t>с. Московское</w:t>
      </w:r>
    </w:p>
    <w:p w:rsidR="00103EC1" w:rsidRPr="00A7664E" w:rsidRDefault="00103EC1" w:rsidP="00103EC1">
      <w:pPr>
        <w:rPr>
          <w:b/>
          <w:sz w:val="26"/>
          <w:szCs w:val="26"/>
        </w:rPr>
      </w:pPr>
    </w:p>
    <w:p w:rsidR="000F2D5F" w:rsidRDefault="00B6690D" w:rsidP="00103EC1">
      <w:pPr>
        <w:rPr>
          <w:b/>
          <w:sz w:val="26"/>
          <w:szCs w:val="26"/>
        </w:rPr>
      </w:pPr>
      <w:r>
        <w:rPr>
          <w:b/>
          <w:sz w:val="26"/>
          <w:szCs w:val="26"/>
        </w:rPr>
        <w:t>О</w:t>
      </w:r>
      <w:r w:rsidR="0083178E">
        <w:rPr>
          <w:b/>
          <w:sz w:val="26"/>
          <w:szCs w:val="26"/>
        </w:rPr>
        <w:t>б утверждении отчета о реализации и</w:t>
      </w:r>
    </w:p>
    <w:p w:rsidR="0083178E" w:rsidRDefault="0083178E" w:rsidP="00103EC1">
      <w:pPr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оценке эффективности муниципальных </w:t>
      </w:r>
    </w:p>
    <w:p w:rsidR="0083178E" w:rsidRDefault="0083178E" w:rsidP="00103EC1">
      <w:pPr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программ, действующих на территории </w:t>
      </w:r>
    </w:p>
    <w:p w:rsidR="0083178E" w:rsidRDefault="0083178E" w:rsidP="00103EC1">
      <w:pPr>
        <w:rPr>
          <w:b/>
          <w:sz w:val="26"/>
          <w:szCs w:val="26"/>
        </w:rPr>
      </w:pPr>
      <w:r>
        <w:rPr>
          <w:b/>
          <w:sz w:val="26"/>
          <w:szCs w:val="26"/>
        </w:rPr>
        <w:t>муниципального образования</w:t>
      </w:r>
    </w:p>
    <w:p w:rsidR="0083178E" w:rsidRPr="00A7664E" w:rsidRDefault="00E63715" w:rsidP="00103EC1">
      <w:pPr>
        <w:rPr>
          <w:b/>
          <w:sz w:val="26"/>
          <w:szCs w:val="26"/>
        </w:rPr>
      </w:pPr>
      <w:r>
        <w:rPr>
          <w:b/>
          <w:sz w:val="26"/>
          <w:szCs w:val="26"/>
        </w:rPr>
        <w:t>Московский сельсовет за 2024</w:t>
      </w:r>
      <w:r w:rsidR="0083178E">
        <w:rPr>
          <w:b/>
          <w:sz w:val="26"/>
          <w:szCs w:val="26"/>
        </w:rPr>
        <w:t xml:space="preserve"> год</w:t>
      </w:r>
    </w:p>
    <w:p w:rsidR="00103EC1" w:rsidRPr="00A7664E" w:rsidRDefault="00103EC1" w:rsidP="00103EC1">
      <w:pPr>
        <w:pStyle w:val="afe"/>
        <w:ind w:firstLine="708"/>
        <w:jc w:val="both"/>
        <w:rPr>
          <w:color w:val="auto"/>
          <w:sz w:val="26"/>
          <w:szCs w:val="26"/>
        </w:rPr>
      </w:pPr>
    </w:p>
    <w:p w:rsidR="00EC2797" w:rsidRDefault="0083178E" w:rsidP="00937861">
      <w:pPr>
        <w:pStyle w:val="afe"/>
        <w:spacing w:line="276" w:lineRule="auto"/>
        <w:ind w:firstLine="708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В соответствии со статьей 179 Бюджетного кодекса Российской Федерации, </w:t>
      </w:r>
      <w:r w:rsidR="00EC2797">
        <w:rPr>
          <w:color w:val="auto"/>
          <w:sz w:val="26"/>
          <w:szCs w:val="26"/>
        </w:rPr>
        <w:t>Администрация Московского сельсовета</w:t>
      </w:r>
    </w:p>
    <w:p w:rsidR="00937861" w:rsidRPr="00A7664E" w:rsidRDefault="00744707" w:rsidP="00937861">
      <w:pPr>
        <w:pStyle w:val="afe"/>
        <w:spacing w:line="276" w:lineRule="auto"/>
        <w:ind w:firstLine="708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 </w:t>
      </w:r>
    </w:p>
    <w:p w:rsidR="00103EC1" w:rsidRDefault="00103EC1" w:rsidP="00937861">
      <w:pPr>
        <w:pStyle w:val="afe"/>
        <w:spacing w:line="276" w:lineRule="auto"/>
        <w:ind w:firstLine="708"/>
        <w:jc w:val="both"/>
        <w:rPr>
          <w:sz w:val="26"/>
          <w:szCs w:val="26"/>
        </w:rPr>
      </w:pPr>
      <w:r w:rsidRPr="00A7664E">
        <w:rPr>
          <w:color w:val="790627"/>
          <w:sz w:val="26"/>
          <w:szCs w:val="26"/>
        </w:rPr>
        <w:t> </w:t>
      </w:r>
      <w:r w:rsidR="009E3221" w:rsidRPr="00A7664E">
        <w:rPr>
          <w:b/>
          <w:sz w:val="26"/>
          <w:szCs w:val="26"/>
        </w:rPr>
        <w:t>ПОСТАНОВЛЯ</w:t>
      </w:r>
      <w:r w:rsidR="00EC2797">
        <w:rPr>
          <w:b/>
          <w:sz w:val="26"/>
          <w:szCs w:val="26"/>
        </w:rPr>
        <w:t>ЕТ</w:t>
      </w:r>
      <w:r w:rsidRPr="00A7664E">
        <w:rPr>
          <w:sz w:val="26"/>
          <w:szCs w:val="26"/>
        </w:rPr>
        <w:t>:</w:t>
      </w:r>
    </w:p>
    <w:p w:rsidR="00EC2797" w:rsidRPr="00A7664E" w:rsidRDefault="00EC2797" w:rsidP="00937861">
      <w:pPr>
        <w:pStyle w:val="afe"/>
        <w:spacing w:line="276" w:lineRule="auto"/>
        <w:ind w:firstLine="708"/>
        <w:jc w:val="both"/>
        <w:rPr>
          <w:sz w:val="26"/>
          <w:szCs w:val="26"/>
        </w:rPr>
      </w:pPr>
    </w:p>
    <w:p w:rsidR="00A7664E" w:rsidRPr="00A7664E" w:rsidRDefault="00A7664E" w:rsidP="00A7664E">
      <w:pPr>
        <w:pStyle w:val="afe"/>
        <w:spacing w:line="276" w:lineRule="auto"/>
        <w:jc w:val="both"/>
        <w:rPr>
          <w:sz w:val="26"/>
          <w:szCs w:val="26"/>
        </w:rPr>
      </w:pPr>
      <w:r w:rsidRPr="00A7664E">
        <w:rPr>
          <w:sz w:val="26"/>
          <w:szCs w:val="26"/>
        </w:rPr>
        <w:t>1</w:t>
      </w:r>
      <w:r w:rsidR="00EC2797">
        <w:rPr>
          <w:sz w:val="26"/>
          <w:szCs w:val="26"/>
        </w:rPr>
        <w:t>.Утвердить отчет о реализации и оценки эффективности</w:t>
      </w:r>
      <w:r w:rsidR="00A969AB">
        <w:rPr>
          <w:sz w:val="26"/>
          <w:szCs w:val="26"/>
        </w:rPr>
        <w:t>,</w:t>
      </w:r>
      <w:r w:rsidR="00EC2797">
        <w:rPr>
          <w:sz w:val="26"/>
          <w:szCs w:val="26"/>
        </w:rPr>
        <w:t xml:space="preserve"> муниципальных пр</w:t>
      </w:r>
      <w:r w:rsidR="00EC2797">
        <w:rPr>
          <w:sz w:val="26"/>
          <w:szCs w:val="26"/>
        </w:rPr>
        <w:t>о</w:t>
      </w:r>
      <w:r w:rsidR="00EC2797">
        <w:rPr>
          <w:sz w:val="26"/>
          <w:szCs w:val="26"/>
        </w:rPr>
        <w:t>грамм</w:t>
      </w:r>
      <w:r w:rsidR="00C736B7">
        <w:rPr>
          <w:sz w:val="26"/>
          <w:szCs w:val="26"/>
        </w:rPr>
        <w:t>, действующих на территории муниципального образования Московский сельсовет, за 202</w:t>
      </w:r>
      <w:r w:rsidR="00E63715">
        <w:rPr>
          <w:sz w:val="26"/>
          <w:szCs w:val="26"/>
        </w:rPr>
        <w:t>4</w:t>
      </w:r>
      <w:r w:rsidR="00C736B7">
        <w:rPr>
          <w:sz w:val="26"/>
          <w:szCs w:val="26"/>
        </w:rPr>
        <w:t xml:space="preserve"> год согласно приложению.</w:t>
      </w:r>
    </w:p>
    <w:p w:rsidR="00103EC1" w:rsidRDefault="00A7664E" w:rsidP="00103EC1">
      <w:pPr>
        <w:spacing w:line="276" w:lineRule="auto"/>
        <w:rPr>
          <w:sz w:val="26"/>
          <w:szCs w:val="26"/>
        </w:rPr>
      </w:pPr>
      <w:r w:rsidRPr="00A7664E">
        <w:rPr>
          <w:sz w:val="26"/>
          <w:szCs w:val="26"/>
        </w:rPr>
        <w:t>2</w:t>
      </w:r>
      <w:r w:rsidR="00C736B7">
        <w:rPr>
          <w:sz w:val="26"/>
          <w:szCs w:val="26"/>
        </w:rPr>
        <w:t>. Настоящее постановление вступает в силу после его официального опубликов</w:t>
      </w:r>
      <w:r w:rsidR="00C736B7">
        <w:rPr>
          <w:sz w:val="26"/>
          <w:szCs w:val="26"/>
        </w:rPr>
        <w:t>а</w:t>
      </w:r>
      <w:r w:rsidR="00C736B7">
        <w:rPr>
          <w:sz w:val="26"/>
          <w:szCs w:val="26"/>
        </w:rPr>
        <w:t>ния (обнародования).</w:t>
      </w:r>
    </w:p>
    <w:p w:rsidR="00C736B7" w:rsidRPr="00A7664E" w:rsidRDefault="00C736B7" w:rsidP="00103EC1">
      <w:pPr>
        <w:spacing w:line="276" w:lineRule="auto"/>
        <w:rPr>
          <w:sz w:val="26"/>
          <w:szCs w:val="26"/>
        </w:rPr>
      </w:pPr>
      <w:r>
        <w:rPr>
          <w:sz w:val="26"/>
          <w:szCs w:val="26"/>
        </w:rPr>
        <w:t>3.Настоящее постановление подлежит опубликованию (обнародованию) на офиц</w:t>
      </w:r>
      <w:r>
        <w:rPr>
          <w:sz w:val="26"/>
          <w:szCs w:val="26"/>
        </w:rPr>
        <w:t>и</w:t>
      </w:r>
      <w:r>
        <w:rPr>
          <w:sz w:val="26"/>
          <w:szCs w:val="26"/>
        </w:rPr>
        <w:t>альном сайте Администрации Московского сельсовета в сети интернет.</w:t>
      </w:r>
    </w:p>
    <w:p w:rsidR="00103EC1" w:rsidRPr="00A7664E" w:rsidRDefault="00103EC1" w:rsidP="00937861">
      <w:pPr>
        <w:tabs>
          <w:tab w:val="left" w:pos="1134"/>
        </w:tabs>
        <w:spacing w:line="276" w:lineRule="auto"/>
        <w:jc w:val="both"/>
        <w:rPr>
          <w:sz w:val="26"/>
          <w:szCs w:val="26"/>
        </w:rPr>
      </w:pPr>
    </w:p>
    <w:p w:rsidR="00937861" w:rsidRPr="00A7664E" w:rsidRDefault="00937861" w:rsidP="00937861">
      <w:pPr>
        <w:tabs>
          <w:tab w:val="left" w:pos="1134"/>
        </w:tabs>
        <w:spacing w:line="276" w:lineRule="auto"/>
        <w:jc w:val="both"/>
        <w:rPr>
          <w:sz w:val="26"/>
          <w:szCs w:val="26"/>
        </w:rPr>
      </w:pPr>
    </w:p>
    <w:p w:rsidR="00103EC1" w:rsidRPr="00A7664E" w:rsidRDefault="00E63715" w:rsidP="00103EC1">
      <w:pPr>
        <w:pStyle w:val="aff"/>
        <w:tabs>
          <w:tab w:val="left" w:pos="1134"/>
        </w:tabs>
        <w:spacing w:line="276" w:lineRule="auto"/>
        <w:jc w:val="both"/>
        <w:rPr>
          <w:sz w:val="26"/>
          <w:szCs w:val="26"/>
        </w:rPr>
      </w:pPr>
      <w:r>
        <w:rPr>
          <w:sz w:val="26"/>
          <w:szCs w:val="26"/>
        </w:rPr>
        <w:t>Врио.Главы</w:t>
      </w:r>
      <w:r w:rsidR="00103EC1" w:rsidRPr="00A7664E">
        <w:rPr>
          <w:sz w:val="26"/>
          <w:szCs w:val="26"/>
        </w:rPr>
        <w:t xml:space="preserve"> Москов</w:t>
      </w:r>
      <w:r>
        <w:rPr>
          <w:sz w:val="26"/>
          <w:szCs w:val="26"/>
        </w:rPr>
        <w:t>ского сельсовета                               Т.А.Кравчук</w:t>
      </w:r>
    </w:p>
    <w:p w:rsidR="00103EC1" w:rsidRPr="00A7664E" w:rsidRDefault="00103EC1" w:rsidP="00103EC1">
      <w:pPr>
        <w:pStyle w:val="aff"/>
        <w:tabs>
          <w:tab w:val="left" w:pos="1134"/>
        </w:tabs>
        <w:spacing w:line="276" w:lineRule="auto"/>
        <w:jc w:val="both"/>
        <w:rPr>
          <w:sz w:val="26"/>
          <w:szCs w:val="26"/>
        </w:rPr>
      </w:pPr>
    </w:p>
    <w:p w:rsidR="00103EC1" w:rsidRPr="00A7664E" w:rsidRDefault="00103EC1" w:rsidP="00103EC1">
      <w:pPr>
        <w:pStyle w:val="aff"/>
        <w:tabs>
          <w:tab w:val="left" w:pos="1134"/>
        </w:tabs>
        <w:spacing w:line="276" w:lineRule="auto"/>
        <w:jc w:val="both"/>
        <w:rPr>
          <w:sz w:val="26"/>
          <w:szCs w:val="26"/>
        </w:rPr>
      </w:pPr>
    </w:p>
    <w:p w:rsidR="00103EC1" w:rsidRPr="00A7664E" w:rsidRDefault="00103EC1" w:rsidP="00103EC1">
      <w:pPr>
        <w:pStyle w:val="aff"/>
        <w:tabs>
          <w:tab w:val="left" w:pos="1134"/>
        </w:tabs>
        <w:spacing w:line="276" w:lineRule="auto"/>
        <w:jc w:val="both"/>
        <w:rPr>
          <w:sz w:val="26"/>
          <w:szCs w:val="26"/>
        </w:rPr>
      </w:pPr>
    </w:p>
    <w:p w:rsidR="00103EC1" w:rsidRPr="00A7664E" w:rsidRDefault="00103EC1" w:rsidP="00103EC1">
      <w:pPr>
        <w:pStyle w:val="aff"/>
        <w:tabs>
          <w:tab w:val="left" w:pos="1134"/>
        </w:tabs>
        <w:spacing w:line="276" w:lineRule="auto"/>
        <w:jc w:val="both"/>
        <w:rPr>
          <w:sz w:val="26"/>
          <w:szCs w:val="26"/>
        </w:rPr>
      </w:pPr>
    </w:p>
    <w:p w:rsidR="00C35A4A" w:rsidRDefault="00C35A4A" w:rsidP="00A7664E">
      <w:pPr>
        <w:pStyle w:val="aff"/>
        <w:tabs>
          <w:tab w:val="left" w:pos="1134"/>
        </w:tabs>
        <w:spacing w:line="276" w:lineRule="auto"/>
        <w:jc w:val="center"/>
      </w:pPr>
    </w:p>
    <w:p w:rsidR="00C35A4A" w:rsidRDefault="00C35A4A" w:rsidP="00A7664E">
      <w:pPr>
        <w:pStyle w:val="aff"/>
        <w:tabs>
          <w:tab w:val="left" w:pos="1134"/>
        </w:tabs>
        <w:spacing w:line="276" w:lineRule="auto"/>
        <w:jc w:val="center"/>
      </w:pPr>
    </w:p>
    <w:p w:rsidR="00C35A4A" w:rsidRDefault="00C35A4A" w:rsidP="00A7664E">
      <w:pPr>
        <w:pStyle w:val="aff"/>
        <w:tabs>
          <w:tab w:val="left" w:pos="1134"/>
        </w:tabs>
        <w:spacing w:line="276" w:lineRule="auto"/>
        <w:jc w:val="center"/>
      </w:pPr>
    </w:p>
    <w:p w:rsidR="00C35A4A" w:rsidRDefault="00C35A4A" w:rsidP="00A7664E">
      <w:pPr>
        <w:pStyle w:val="aff"/>
        <w:tabs>
          <w:tab w:val="left" w:pos="1134"/>
        </w:tabs>
        <w:spacing w:line="276" w:lineRule="auto"/>
        <w:jc w:val="center"/>
      </w:pPr>
    </w:p>
    <w:p w:rsidR="00C35A4A" w:rsidRDefault="00C35A4A" w:rsidP="00A7664E">
      <w:pPr>
        <w:pStyle w:val="aff"/>
        <w:tabs>
          <w:tab w:val="left" w:pos="1134"/>
        </w:tabs>
        <w:spacing w:line="276" w:lineRule="auto"/>
        <w:jc w:val="center"/>
      </w:pPr>
    </w:p>
    <w:p w:rsidR="00C35A4A" w:rsidRDefault="00C35A4A" w:rsidP="00A7664E">
      <w:pPr>
        <w:pStyle w:val="aff"/>
        <w:tabs>
          <w:tab w:val="left" w:pos="1134"/>
        </w:tabs>
        <w:spacing w:line="276" w:lineRule="auto"/>
        <w:jc w:val="center"/>
      </w:pPr>
    </w:p>
    <w:p w:rsidR="00C35A4A" w:rsidRDefault="00C35A4A" w:rsidP="00A7664E">
      <w:pPr>
        <w:pStyle w:val="aff"/>
        <w:tabs>
          <w:tab w:val="left" w:pos="1134"/>
        </w:tabs>
        <w:spacing w:line="276" w:lineRule="auto"/>
        <w:jc w:val="center"/>
      </w:pPr>
    </w:p>
    <w:p w:rsidR="00103EC1" w:rsidRDefault="00103EC1" w:rsidP="00103EC1">
      <w:pPr>
        <w:pStyle w:val="aff"/>
        <w:tabs>
          <w:tab w:val="left" w:pos="1134"/>
        </w:tabs>
        <w:spacing w:line="276" w:lineRule="auto"/>
        <w:jc w:val="both"/>
      </w:pPr>
    </w:p>
    <w:sectPr w:rsidR="00103EC1" w:rsidSect="00A7664E">
      <w:headerReference w:type="first" r:id="rId9"/>
      <w:footnotePr>
        <w:pos w:val="beneathText"/>
      </w:footnotePr>
      <w:pgSz w:w="11905" w:h="16837" w:code="9"/>
      <w:pgMar w:top="426" w:right="851" w:bottom="680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26916" w:rsidRDefault="00F26916" w:rsidP="00F749FF">
      <w:r>
        <w:separator/>
      </w:r>
    </w:p>
  </w:endnote>
  <w:endnote w:type="continuationSeparator" w:id="1">
    <w:p w:rsidR="00F26916" w:rsidRDefault="00F26916" w:rsidP="00F749F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  <w:sig w:usb0="00000003" w:usb1="00000000" w:usb2="00000000" w:usb3="00000000" w:csb0="00000001" w:csb1="00000000"/>
  </w:font>
  <w:font w:name="DejaVu Sans">
    <w:altName w:val="Times New Roman"/>
    <w:charset w:val="CC"/>
    <w:family w:val="swiss"/>
    <w:pitch w:val="variable"/>
    <w:sig w:usb0="E7002EFF" w:usb1="D200FDFF" w:usb2="0A042029" w:usb3="00000000" w:csb0="8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26916" w:rsidRDefault="00F26916" w:rsidP="00F749FF">
      <w:r>
        <w:separator/>
      </w:r>
    </w:p>
  </w:footnote>
  <w:footnote w:type="continuationSeparator" w:id="1">
    <w:p w:rsidR="00F26916" w:rsidRDefault="00F26916" w:rsidP="00F749F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51C6" w:rsidRDefault="00DB51C6" w:rsidP="0089033B">
    <w:pPr>
      <w:pStyle w:val="af1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3"/>
    <w:multiLevelType w:val="singleLevel"/>
    <w:tmpl w:val="00000003"/>
    <w:name w:val="WW8Num4"/>
    <w:lvl w:ilvl="0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/>
      </w:rPr>
    </w:lvl>
  </w:abstractNum>
  <w:abstractNum w:abstractNumId="2">
    <w:nsid w:val="00000004"/>
    <w:multiLevelType w:val="singleLevel"/>
    <w:tmpl w:val="00000004"/>
    <w:name w:val="WW8Num6"/>
    <w:lvl w:ilvl="0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/>
      </w:rPr>
    </w:lvl>
  </w:abstractNum>
  <w:abstractNum w:abstractNumId="3">
    <w:nsid w:val="00000005"/>
    <w:multiLevelType w:val="singleLevel"/>
    <w:tmpl w:val="00000005"/>
    <w:name w:val="WW8Num11"/>
    <w:lvl w:ilvl="0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/>
      </w:rPr>
    </w:lvl>
  </w:abstractNum>
  <w:abstractNum w:abstractNumId="4">
    <w:nsid w:val="0111098D"/>
    <w:multiLevelType w:val="hybridMultilevel"/>
    <w:tmpl w:val="EB8AC1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1BA6121"/>
    <w:multiLevelType w:val="hybridMultilevel"/>
    <w:tmpl w:val="EB8AC1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1FA7115"/>
    <w:multiLevelType w:val="hybridMultilevel"/>
    <w:tmpl w:val="EB8AC1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BCB1F22"/>
    <w:multiLevelType w:val="hybridMultilevel"/>
    <w:tmpl w:val="EB8AC1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F143283"/>
    <w:multiLevelType w:val="hybridMultilevel"/>
    <w:tmpl w:val="EB8AC1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29933FF"/>
    <w:multiLevelType w:val="hybridMultilevel"/>
    <w:tmpl w:val="50D6B1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2DA6B9F"/>
    <w:multiLevelType w:val="hybridMultilevel"/>
    <w:tmpl w:val="C21E82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2FF36E5"/>
    <w:multiLevelType w:val="multilevel"/>
    <w:tmpl w:val="85F69E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russianLow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>
    <w:nsid w:val="24882F26"/>
    <w:multiLevelType w:val="hybridMultilevel"/>
    <w:tmpl w:val="50D6B1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57A78B3"/>
    <w:multiLevelType w:val="hybridMultilevel"/>
    <w:tmpl w:val="50D6B1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AA127A5"/>
    <w:multiLevelType w:val="hybridMultilevel"/>
    <w:tmpl w:val="EB8AC1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AA47EF8"/>
    <w:multiLevelType w:val="hybridMultilevel"/>
    <w:tmpl w:val="EB8AC1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3C260E3"/>
    <w:multiLevelType w:val="hybridMultilevel"/>
    <w:tmpl w:val="912CCC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01D66E8"/>
    <w:multiLevelType w:val="hybridMultilevel"/>
    <w:tmpl w:val="EB8AC1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58D0419"/>
    <w:multiLevelType w:val="hybridMultilevel"/>
    <w:tmpl w:val="EB8AC1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FCD21A3"/>
    <w:multiLevelType w:val="hybridMultilevel"/>
    <w:tmpl w:val="50D6B1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5B965BD"/>
    <w:multiLevelType w:val="hybridMultilevel"/>
    <w:tmpl w:val="EB8AC1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7D373EF"/>
    <w:multiLevelType w:val="hybridMultilevel"/>
    <w:tmpl w:val="50D6B1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A7D4365"/>
    <w:multiLevelType w:val="hybridMultilevel"/>
    <w:tmpl w:val="EB8AC1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AE94686"/>
    <w:multiLevelType w:val="hybridMultilevel"/>
    <w:tmpl w:val="EB8AC1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B2B2D61"/>
    <w:multiLevelType w:val="hybridMultilevel"/>
    <w:tmpl w:val="50D6B1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F7658E2"/>
    <w:multiLevelType w:val="hybridMultilevel"/>
    <w:tmpl w:val="EB8AC1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01B7E0E"/>
    <w:multiLevelType w:val="hybridMultilevel"/>
    <w:tmpl w:val="50D6B1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8546EA1"/>
    <w:multiLevelType w:val="hybridMultilevel"/>
    <w:tmpl w:val="50D6B1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4"/>
  </w:num>
  <w:num w:numId="3">
    <w:abstractNumId w:val="26"/>
  </w:num>
  <w:num w:numId="4">
    <w:abstractNumId w:val="22"/>
  </w:num>
  <w:num w:numId="5">
    <w:abstractNumId w:val="5"/>
  </w:num>
  <w:num w:numId="6">
    <w:abstractNumId w:val="18"/>
  </w:num>
  <w:num w:numId="7">
    <w:abstractNumId w:val="14"/>
  </w:num>
  <w:num w:numId="8">
    <w:abstractNumId w:val="8"/>
  </w:num>
  <w:num w:numId="9">
    <w:abstractNumId w:val="13"/>
  </w:num>
  <w:num w:numId="10">
    <w:abstractNumId w:val="19"/>
  </w:num>
  <w:num w:numId="11">
    <w:abstractNumId w:val="9"/>
  </w:num>
  <w:num w:numId="12">
    <w:abstractNumId w:val="12"/>
  </w:num>
  <w:num w:numId="13">
    <w:abstractNumId w:val="24"/>
  </w:num>
  <w:num w:numId="14">
    <w:abstractNumId w:val="21"/>
  </w:num>
  <w:num w:numId="15">
    <w:abstractNumId w:val="27"/>
  </w:num>
  <w:num w:numId="16">
    <w:abstractNumId w:val="23"/>
  </w:num>
  <w:num w:numId="17">
    <w:abstractNumId w:val="17"/>
  </w:num>
  <w:num w:numId="18">
    <w:abstractNumId w:val="6"/>
  </w:num>
  <w:num w:numId="19">
    <w:abstractNumId w:val="11"/>
  </w:num>
  <w:num w:numId="20">
    <w:abstractNumId w:val="16"/>
  </w:num>
  <w:num w:numId="21">
    <w:abstractNumId w:val="25"/>
  </w:num>
  <w:num w:numId="22">
    <w:abstractNumId w:val="7"/>
  </w:num>
  <w:num w:numId="23">
    <w:abstractNumId w:val="10"/>
  </w:num>
  <w:num w:numId="24">
    <w:abstractNumId w:val="15"/>
  </w:num>
  <w:numIdMacAtCleanup w:val="1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hdrShapeDefaults>
    <o:shapedefaults v:ext="edit" spidmax="97282"/>
  </w:hdrShapeDefaults>
  <w:footnotePr>
    <w:pos w:val="beneathText"/>
    <w:footnote w:id="0"/>
    <w:footnote w:id="1"/>
  </w:footnotePr>
  <w:endnotePr>
    <w:endnote w:id="0"/>
    <w:endnote w:id="1"/>
  </w:endnotePr>
  <w:compat/>
  <w:rsids>
    <w:rsidRoot w:val="00D63E5E"/>
    <w:rsid w:val="00005379"/>
    <w:rsid w:val="0001044E"/>
    <w:rsid w:val="000124A7"/>
    <w:rsid w:val="00014746"/>
    <w:rsid w:val="000230EA"/>
    <w:rsid w:val="00027A5D"/>
    <w:rsid w:val="00027FEA"/>
    <w:rsid w:val="000376DB"/>
    <w:rsid w:val="00044014"/>
    <w:rsid w:val="00051363"/>
    <w:rsid w:val="00062122"/>
    <w:rsid w:val="00062693"/>
    <w:rsid w:val="000626E4"/>
    <w:rsid w:val="00065AF6"/>
    <w:rsid w:val="00066ACE"/>
    <w:rsid w:val="00074FFD"/>
    <w:rsid w:val="00075048"/>
    <w:rsid w:val="00075B80"/>
    <w:rsid w:val="00077750"/>
    <w:rsid w:val="000A306C"/>
    <w:rsid w:val="000A525B"/>
    <w:rsid w:val="000A6E0B"/>
    <w:rsid w:val="000B313A"/>
    <w:rsid w:val="000C09B1"/>
    <w:rsid w:val="000C1520"/>
    <w:rsid w:val="000C5190"/>
    <w:rsid w:val="000C6831"/>
    <w:rsid w:val="000D08BC"/>
    <w:rsid w:val="000D1AD6"/>
    <w:rsid w:val="000D6158"/>
    <w:rsid w:val="000E70C3"/>
    <w:rsid w:val="000E7244"/>
    <w:rsid w:val="000F040B"/>
    <w:rsid w:val="000F2D5F"/>
    <w:rsid w:val="000F6174"/>
    <w:rsid w:val="00103EC1"/>
    <w:rsid w:val="001206C9"/>
    <w:rsid w:val="00120C91"/>
    <w:rsid w:val="00142306"/>
    <w:rsid w:val="001519E2"/>
    <w:rsid w:val="00155689"/>
    <w:rsid w:val="00160E33"/>
    <w:rsid w:val="0016410A"/>
    <w:rsid w:val="001652D3"/>
    <w:rsid w:val="001672FA"/>
    <w:rsid w:val="00174428"/>
    <w:rsid w:val="00174DEE"/>
    <w:rsid w:val="00176BDA"/>
    <w:rsid w:val="00184476"/>
    <w:rsid w:val="001854C7"/>
    <w:rsid w:val="001864E5"/>
    <w:rsid w:val="00192572"/>
    <w:rsid w:val="00193349"/>
    <w:rsid w:val="001940AE"/>
    <w:rsid w:val="0019471D"/>
    <w:rsid w:val="001A018E"/>
    <w:rsid w:val="001A5D35"/>
    <w:rsid w:val="001B0D3C"/>
    <w:rsid w:val="001B1F58"/>
    <w:rsid w:val="001B5A60"/>
    <w:rsid w:val="001B7A39"/>
    <w:rsid w:val="001C5826"/>
    <w:rsid w:val="001D184E"/>
    <w:rsid w:val="001E01D6"/>
    <w:rsid w:val="001E1342"/>
    <w:rsid w:val="001E5833"/>
    <w:rsid w:val="001F0171"/>
    <w:rsid w:val="001F1A4C"/>
    <w:rsid w:val="0020290D"/>
    <w:rsid w:val="00203D83"/>
    <w:rsid w:val="00211DA5"/>
    <w:rsid w:val="00213E54"/>
    <w:rsid w:val="002144D6"/>
    <w:rsid w:val="002163F9"/>
    <w:rsid w:val="002248EA"/>
    <w:rsid w:val="00231925"/>
    <w:rsid w:val="0023462C"/>
    <w:rsid w:val="00253B4E"/>
    <w:rsid w:val="00256BE7"/>
    <w:rsid w:val="00257217"/>
    <w:rsid w:val="002634EA"/>
    <w:rsid w:val="002639D3"/>
    <w:rsid w:val="00266DA5"/>
    <w:rsid w:val="0027074B"/>
    <w:rsid w:val="002747E4"/>
    <w:rsid w:val="0028173F"/>
    <w:rsid w:val="00285AD8"/>
    <w:rsid w:val="00297236"/>
    <w:rsid w:val="002A2DD8"/>
    <w:rsid w:val="002A31EB"/>
    <w:rsid w:val="002A3FB4"/>
    <w:rsid w:val="002B4F02"/>
    <w:rsid w:val="002B6771"/>
    <w:rsid w:val="002C0C98"/>
    <w:rsid w:val="002C1F0F"/>
    <w:rsid w:val="002C6E0F"/>
    <w:rsid w:val="002D041E"/>
    <w:rsid w:val="002D6B1D"/>
    <w:rsid w:val="002E701D"/>
    <w:rsid w:val="002F1534"/>
    <w:rsid w:val="00303E67"/>
    <w:rsid w:val="00305A23"/>
    <w:rsid w:val="00310D17"/>
    <w:rsid w:val="003159DE"/>
    <w:rsid w:val="00325E5A"/>
    <w:rsid w:val="0033036B"/>
    <w:rsid w:val="00344AB9"/>
    <w:rsid w:val="0034701A"/>
    <w:rsid w:val="00347565"/>
    <w:rsid w:val="00365B11"/>
    <w:rsid w:val="00372BEB"/>
    <w:rsid w:val="0038134A"/>
    <w:rsid w:val="00381DC1"/>
    <w:rsid w:val="00385640"/>
    <w:rsid w:val="003907E8"/>
    <w:rsid w:val="00390C10"/>
    <w:rsid w:val="00393743"/>
    <w:rsid w:val="003A1067"/>
    <w:rsid w:val="003A439B"/>
    <w:rsid w:val="003A7B5C"/>
    <w:rsid w:val="003C058A"/>
    <w:rsid w:val="003C20BF"/>
    <w:rsid w:val="003C254D"/>
    <w:rsid w:val="003C3C43"/>
    <w:rsid w:val="003C4C3A"/>
    <w:rsid w:val="003C5C93"/>
    <w:rsid w:val="003C790C"/>
    <w:rsid w:val="003D0641"/>
    <w:rsid w:val="003D68BC"/>
    <w:rsid w:val="003D7024"/>
    <w:rsid w:val="003D7712"/>
    <w:rsid w:val="003D79B1"/>
    <w:rsid w:val="003E5FAA"/>
    <w:rsid w:val="003E7AD8"/>
    <w:rsid w:val="003F6170"/>
    <w:rsid w:val="004005EF"/>
    <w:rsid w:val="00401B73"/>
    <w:rsid w:val="00403901"/>
    <w:rsid w:val="00412835"/>
    <w:rsid w:val="004135A0"/>
    <w:rsid w:val="004205D6"/>
    <w:rsid w:val="004206C0"/>
    <w:rsid w:val="00421A32"/>
    <w:rsid w:val="00423068"/>
    <w:rsid w:val="00431B2C"/>
    <w:rsid w:val="0044092F"/>
    <w:rsid w:val="00441EEB"/>
    <w:rsid w:val="00444341"/>
    <w:rsid w:val="00444FC1"/>
    <w:rsid w:val="00450E59"/>
    <w:rsid w:val="00451C40"/>
    <w:rsid w:val="0045400D"/>
    <w:rsid w:val="00455DAE"/>
    <w:rsid w:val="00456585"/>
    <w:rsid w:val="00464D36"/>
    <w:rsid w:val="004666EE"/>
    <w:rsid w:val="00467160"/>
    <w:rsid w:val="00472449"/>
    <w:rsid w:val="00473BBC"/>
    <w:rsid w:val="00475905"/>
    <w:rsid w:val="00476535"/>
    <w:rsid w:val="00477EDD"/>
    <w:rsid w:val="00482B42"/>
    <w:rsid w:val="00490DCE"/>
    <w:rsid w:val="004A0475"/>
    <w:rsid w:val="004A42EE"/>
    <w:rsid w:val="004C587C"/>
    <w:rsid w:val="004D089C"/>
    <w:rsid w:val="004D0F41"/>
    <w:rsid w:val="004D49A6"/>
    <w:rsid w:val="004D4B7D"/>
    <w:rsid w:val="004D6E49"/>
    <w:rsid w:val="00502EFA"/>
    <w:rsid w:val="005033CC"/>
    <w:rsid w:val="00504014"/>
    <w:rsid w:val="00510978"/>
    <w:rsid w:val="00511BBB"/>
    <w:rsid w:val="0052273E"/>
    <w:rsid w:val="00524539"/>
    <w:rsid w:val="00527359"/>
    <w:rsid w:val="00530517"/>
    <w:rsid w:val="00534953"/>
    <w:rsid w:val="005443EC"/>
    <w:rsid w:val="0054591C"/>
    <w:rsid w:val="00551B1D"/>
    <w:rsid w:val="00554373"/>
    <w:rsid w:val="00570997"/>
    <w:rsid w:val="00571E81"/>
    <w:rsid w:val="00572EDA"/>
    <w:rsid w:val="005773DA"/>
    <w:rsid w:val="005811C4"/>
    <w:rsid w:val="00593447"/>
    <w:rsid w:val="00595157"/>
    <w:rsid w:val="00595494"/>
    <w:rsid w:val="00595C06"/>
    <w:rsid w:val="005A239C"/>
    <w:rsid w:val="005A370D"/>
    <w:rsid w:val="005A3827"/>
    <w:rsid w:val="005A45CE"/>
    <w:rsid w:val="005B1B8C"/>
    <w:rsid w:val="005B333B"/>
    <w:rsid w:val="005B4B8E"/>
    <w:rsid w:val="005B6661"/>
    <w:rsid w:val="005C2F25"/>
    <w:rsid w:val="005D6DBB"/>
    <w:rsid w:val="005D76CE"/>
    <w:rsid w:val="005E2623"/>
    <w:rsid w:val="005E7663"/>
    <w:rsid w:val="005F3A2E"/>
    <w:rsid w:val="005F65CF"/>
    <w:rsid w:val="006137F2"/>
    <w:rsid w:val="00615DD0"/>
    <w:rsid w:val="00615F49"/>
    <w:rsid w:val="00622FFB"/>
    <w:rsid w:val="00624CBA"/>
    <w:rsid w:val="00624ED1"/>
    <w:rsid w:val="00634D09"/>
    <w:rsid w:val="006405B8"/>
    <w:rsid w:val="00644E50"/>
    <w:rsid w:val="00645D19"/>
    <w:rsid w:val="00647D6A"/>
    <w:rsid w:val="00652110"/>
    <w:rsid w:val="00652EAF"/>
    <w:rsid w:val="00655A45"/>
    <w:rsid w:val="006677BE"/>
    <w:rsid w:val="00671C9C"/>
    <w:rsid w:val="00673A41"/>
    <w:rsid w:val="006751E7"/>
    <w:rsid w:val="006755C8"/>
    <w:rsid w:val="00682F47"/>
    <w:rsid w:val="00693E20"/>
    <w:rsid w:val="006956AF"/>
    <w:rsid w:val="00697396"/>
    <w:rsid w:val="00697933"/>
    <w:rsid w:val="006A064F"/>
    <w:rsid w:val="006A0960"/>
    <w:rsid w:val="006A38AE"/>
    <w:rsid w:val="006A3C63"/>
    <w:rsid w:val="006B3E04"/>
    <w:rsid w:val="006B580A"/>
    <w:rsid w:val="006C04D1"/>
    <w:rsid w:val="006D0A66"/>
    <w:rsid w:val="006D3026"/>
    <w:rsid w:val="006D50A9"/>
    <w:rsid w:val="006E1AFC"/>
    <w:rsid w:val="006F0363"/>
    <w:rsid w:val="006F0AB2"/>
    <w:rsid w:val="006F4150"/>
    <w:rsid w:val="00702243"/>
    <w:rsid w:val="0070551A"/>
    <w:rsid w:val="00711EDF"/>
    <w:rsid w:val="007233A8"/>
    <w:rsid w:val="00732A86"/>
    <w:rsid w:val="00732E02"/>
    <w:rsid w:val="0073314B"/>
    <w:rsid w:val="00733CE2"/>
    <w:rsid w:val="00735FC8"/>
    <w:rsid w:val="007408AF"/>
    <w:rsid w:val="00740A78"/>
    <w:rsid w:val="007411A2"/>
    <w:rsid w:val="007441B6"/>
    <w:rsid w:val="00744707"/>
    <w:rsid w:val="0075154B"/>
    <w:rsid w:val="007560BA"/>
    <w:rsid w:val="00764F14"/>
    <w:rsid w:val="00766089"/>
    <w:rsid w:val="00772148"/>
    <w:rsid w:val="0077450B"/>
    <w:rsid w:val="007809B2"/>
    <w:rsid w:val="007819EA"/>
    <w:rsid w:val="00785873"/>
    <w:rsid w:val="0079062F"/>
    <w:rsid w:val="00792023"/>
    <w:rsid w:val="007940EC"/>
    <w:rsid w:val="00795989"/>
    <w:rsid w:val="007A2E85"/>
    <w:rsid w:val="007A3C91"/>
    <w:rsid w:val="007A7A12"/>
    <w:rsid w:val="007A7C83"/>
    <w:rsid w:val="007B36C1"/>
    <w:rsid w:val="007B4C21"/>
    <w:rsid w:val="007B6C0B"/>
    <w:rsid w:val="007C01B7"/>
    <w:rsid w:val="007C3000"/>
    <w:rsid w:val="007C425B"/>
    <w:rsid w:val="007D0C19"/>
    <w:rsid w:val="007D21C1"/>
    <w:rsid w:val="007D3416"/>
    <w:rsid w:val="007D3966"/>
    <w:rsid w:val="007D3F88"/>
    <w:rsid w:val="007D4F07"/>
    <w:rsid w:val="007D5D08"/>
    <w:rsid w:val="007D65FC"/>
    <w:rsid w:val="007E162B"/>
    <w:rsid w:val="007E250C"/>
    <w:rsid w:val="007F2DCB"/>
    <w:rsid w:val="00800130"/>
    <w:rsid w:val="00803443"/>
    <w:rsid w:val="0080393A"/>
    <w:rsid w:val="00814687"/>
    <w:rsid w:val="00817FB0"/>
    <w:rsid w:val="008200DC"/>
    <w:rsid w:val="0082250B"/>
    <w:rsid w:val="008237B3"/>
    <w:rsid w:val="00827B03"/>
    <w:rsid w:val="0083178E"/>
    <w:rsid w:val="0083245B"/>
    <w:rsid w:val="00837D44"/>
    <w:rsid w:val="0084372B"/>
    <w:rsid w:val="008556ED"/>
    <w:rsid w:val="00856526"/>
    <w:rsid w:val="00856797"/>
    <w:rsid w:val="00860E89"/>
    <w:rsid w:val="00861D95"/>
    <w:rsid w:val="00862867"/>
    <w:rsid w:val="00863002"/>
    <w:rsid w:val="00863AFD"/>
    <w:rsid w:val="008727A9"/>
    <w:rsid w:val="00873771"/>
    <w:rsid w:val="008772AB"/>
    <w:rsid w:val="0088626E"/>
    <w:rsid w:val="0089033B"/>
    <w:rsid w:val="008A0EB2"/>
    <w:rsid w:val="008A2D90"/>
    <w:rsid w:val="008A6CF8"/>
    <w:rsid w:val="008C3AD7"/>
    <w:rsid w:val="008C3C2C"/>
    <w:rsid w:val="008C4C30"/>
    <w:rsid w:val="008C627C"/>
    <w:rsid w:val="008C7554"/>
    <w:rsid w:val="008D437F"/>
    <w:rsid w:val="008E1E6A"/>
    <w:rsid w:val="008F13A5"/>
    <w:rsid w:val="008F4F59"/>
    <w:rsid w:val="008F63A5"/>
    <w:rsid w:val="008F66A1"/>
    <w:rsid w:val="009019A3"/>
    <w:rsid w:val="009103CF"/>
    <w:rsid w:val="0091110C"/>
    <w:rsid w:val="00923A13"/>
    <w:rsid w:val="009322EA"/>
    <w:rsid w:val="00933DF4"/>
    <w:rsid w:val="00933FD5"/>
    <w:rsid w:val="00937861"/>
    <w:rsid w:val="00943858"/>
    <w:rsid w:val="00955C6C"/>
    <w:rsid w:val="00967303"/>
    <w:rsid w:val="009679CB"/>
    <w:rsid w:val="00970841"/>
    <w:rsid w:val="00973C2A"/>
    <w:rsid w:val="00981438"/>
    <w:rsid w:val="009904DE"/>
    <w:rsid w:val="0099641E"/>
    <w:rsid w:val="009975A6"/>
    <w:rsid w:val="009A57D1"/>
    <w:rsid w:val="009B45F5"/>
    <w:rsid w:val="009B4A01"/>
    <w:rsid w:val="009B5229"/>
    <w:rsid w:val="009B5322"/>
    <w:rsid w:val="009B5693"/>
    <w:rsid w:val="009B685F"/>
    <w:rsid w:val="009C4A16"/>
    <w:rsid w:val="009D6E38"/>
    <w:rsid w:val="009E3221"/>
    <w:rsid w:val="009F0AC5"/>
    <w:rsid w:val="009F0F8A"/>
    <w:rsid w:val="009F4D71"/>
    <w:rsid w:val="009F7D86"/>
    <w:rsid w:val="00A06C10"/>
    <w:rsid w:val="00A06E09"/>
    <w:rsid w:val="00A10E8A"/>
    <w:rsid w:val="00A40075"/>
    <w:rsid w:val="00A42EE5"/>
    <w:rsid w:val="00A45D60"/>
    <w:rsid w:val="00A514AC"/>
    <w:rsid w:val="00A51A66"/>
    <w:rsid w:val="00A57D3A"/>
    <w:rsid w:val="00A66026"/>
    <w:rsid w:val="00A66C18"/>
    <w:rsid w:val="00A66CF0"/>
    <w:rsid w:val="00A6757E"/>
    <w:rsid w:val="00A73C48"/>
    <w:rsid w:val="00A7664E"/>
    <w:rsid w:val="00A83DAF"/>
    <w:rsid w:val="00A969AB"/>
    <w:rsid w:val="00AA2101"/>
    <w:rsid w:val="00AA2398"/>
    <w:rsid w:val="00AA505B"/>
    <w:rsid w:val="00AA7A36"/>
    <w:rsid w:val="00AB0A31"/>
    <w:rsid w:val="00AC2FF8"/>
    <w:rsid w:val="00AC5DFD"/>
    <w:rsid w:val="00AD0435"/>
    <w:rsid w:val="00AD0745"/>
    <w:rsid w:val="00AD5992"/>
    <w:rsid w:val="00AD75AB"/>
    <w:rsid w:val="00AE60E6"/>
    <w:rsid w:val="00AF1595"/>
    <w:rsid w:val="00AF4237"/>
    <w:rsid w:val="00B01B76"/>
    <w:rsid w:val="00B027D4"/>
    <w:rsid w:val="00B04920"/>
    <w:rsid w:val="00B079E8"/>
    <w:rsid w:val="00B11513"/>
    <w:rsid w:val="00B30A50"/>
    <w:rsid w:val="00B444B1"/>
    <w:rsid w:val="00B45145"/>
    <w:rsid w:val="00B50CCF"/>
    <w:rsid w:val="00B516F0"/>
    <w:rsid w:val="00B55886"/>
    <w:rsid w:val="00B5735C"/>
    <w:rsid w:val="00B612C3"/>
    <w:rsid w:val="00B61A0D"/>
    <w:rsid w:val="00B633B5"/>
    <w:rsid w:val="00B652B4"/>
    <w:rsid w:val="00B654B6"/>
    <w:rsid w:val="00B6690D"/>
    <w:rsid w:val="00B67C5E"/>
    <w:rsid w:val="00B757DB"/>
    <w:rsid w:val="00B76D8A"/>
    <w:rsid w:val="00B778AC"/>
    <w:rsid w:val="00B77EDF"/>
    <w:rsid w:val="00B8496A"/>
    <w:rsid w:val="00B85EF0"/>
    <w:rsid w:val="00B91AA0"/>
    <w:rsid w:val="00BA04F9"/>
    <w:rsid w:val="00BA368A"/>
    <w:rsid w:val="00BB2840"/>
    <w:rsid w:val="00BC1FD7"/>
    <w:rsid w:val="00BC6828"/>
    <w:rsid w:val="00BD6580"/>
    <w:rsid w:val="00BE1BA9"/>
    <w:rsid w:val="00BE1C74"/>
    <w:rsid w:val="00BE3C10"/>
    <w:rsid w:val="00BE43D1"/>
    <w:rsid w:val="00BF3975"/>
    <w:rsid w:val="00C00EBC"/>
    <w:rsid w:val="00C027AF"/>
    <w:rsid w:val="00C07F92"/>
    <w:rsid w:val="00C1040B"/>
    <w:rsid w:val="00C11CC1"/>
    <w:rsid w:val="00C14B74"/>
    <w:rsid w:val="00C157F5"/>
    <w:rsid w:val="00C21827"/>
    <w:rsid w:val="00C23050"/>
    <w:rsid w:val="00C30530"/>
    <w:rsid w:val="00C30AD0"/>
    <w:rsid w:val="00C31ECC"/>
    <w:rsid w:val="00C3302C"/>
    <w:rsid w:val="00C35A4A"/>
    <w:rsid w:val="00C36C59"/>
    <w:rsid w:val="00C41235"/>
    <w:rsid w:val="00C44AD5"/>
    <w:rsid w:val="00C474F5"/>
    <w:rsid w:val="00C5609E"/>
    <w:rsid w:val="00C61970"/>
    <w:rsid w:val="00C647E7"/>
    <w:rsid w:val="00C64B96"/>
    <w:rsid w:val="00C71170"/>
    <w:rsid w:val="00C736B7"/>
    <w:rsid w:val="00C74420"/>
    <w:rsid w:val="00C76A98"/>
    <w:rsid w:val="00C8072F"/>
    <w:rsid w:val="00C81A7A"/>
    <w:rsid w:val="00C84C1B"/>
    <w:rsid w:val="00C923DB"/>
    <w:rsid w:val="00C9617E"/>
    <w:rsid w:val="00CA5957"/>
    <w:rsid w:val="00CA74D0"/>
    <w:rsid w:val="00CB3F36"/>
    <w:rsid w:val="00CB6D5B"/>
    <w:rsid w:val="00CB793E"/>
    <w:rsid w:val="00CC1168"/>
    <w:rsid w:val="00CC55C9"/>
    <w:rsid w:val="00CD0252"/>
    <w:rsid w:val="00CD09E0"/>
    <w:rsid w:val="00CD16CC"/>
    <w:rsid w:val="00CD34FD"/>
    <w:rsid w:val="00CE44A4"/>
    <w:rsid w:val="00CE5CFA"/>
    <w:rsid w:val="00CF22F3"/>
    <w:rsid w:val="00CF2F4B"/>
    <w:rsid w:val="00CF5D9A"/>
    <w:rsid w:val="00CF6C8F"/>
    <w:rsid w:val="00CF7B35"/>
    <w:rsid w:val="00D04A7C"/>
    <w:rsid w:val="00D05754"/>
    <w:rsid w:val="00D06197"/>
    <w:rsid w:val="00D06422"/>
    <w:rsid w:val="00D11A8C"/>
    <w:rsid w:val="00D128A4"/>
    <w:rsid w:val="00D13B59"/>
    <w:rsid w:val="00D15026"/>
    <w:rsid w:val="00D17785"/>
    <w:rsid w:val="00D20560"/>
    <w:rsid w:val="00D24EBA"/>
    <w:rsid w:val="00D36AC8"/>
    <w:rsid w:val="00D44954"/>
    <w:rsid w:val="00D449C2"/>
    <w:rsid w:val="00D46E9E"/>
    <w:rsid w:val="00D51A81"/>
    <w:rsid w:val="00D5393A"/>
    <w:rsid w:val="00D572E0"/>
    <w:rsid w:val="00D608C2"/>
    <w:rsid w:val="00D60C89"/>
    <w:rsid w:val="00D63E5E"/>
    <w:rsid w:val="00D65F48"/>
    <w:rsid w:val="00D66346"/>
    <w:rsid w:val="00D75BB0"/>
    <w:rsid w:val="00D816DC"/>
    <w:rsid w:val="00D91F40"/>
    <w:rsid w:val="00DA59C8"/>
    <w:rsid w:val="00DB51C6"/>
    <w:rsid w:val="00DC3A71"/>
    <w:rsid w:val="00DC6262"/>
    <w:rsid w:val="00DD445A"/>
    <w:rsid w:val="00DD452C"/>
    <w:rsid w:val="00DD45B0"/>
    <w:rsid w:val="00DD6F53"/>
    <w:rsid w:val="00DE1166"/>
    <w:rsid w:val="00DE6F34"/>
    <w:rsid w:val="00DF25CA"/>
    <w:rsid w:val="00E00B16"/>
    <w:rsid w:val="00E025E8"/>
    <w:rsid w:val="00E02FD5"/>
    <w:rsid w:val="00E17784"/>
    <w:rsid w:val="00E2009C"/>
    <w:rsid w:val="00E207A6"/>
    <w:rsid w:val="00E2258B"/>
    <w:rsid w:val="00E26760"/>
    <w:rsid w:val="00E27F6C"/>
    <w:rsid w:val="00E30B66"/>
    <w:rsid w:val="00E3389E"/>
    <w:rsid w:val="00E3426C"/>
    <w:rsid w:val="00E35B65"/>
    <w:rsid w:val="00E36C2A"/>
    <w:rsid w:val="00E50677"/>
    <w:rsid w:val="00E511DE"/>
    <w:rsid w:val="00E550BD"/>
    <w:rsid w:val="00E60383"/>
    <w:rsid w:val="00E63715"/>
    <w:rsid w:val="00E809D3"/>
    <w:rsid w:val="00E85123"/>
    <w:rsid w:val="00E86E47"/>
    <w:rsid w:val="00E90631"/>
    <w:rsid w:val="00E90FE1"/>
    <w:rsid w:val="00EA02B5"/>
    <w:rsid w:val="00EA0FC6"/>
    <w:rsid w:val="00EA5D74"/>
    <w:rsid w:val="00EA7C5F"/>
    <w:rsid w:val="00EB5D17"/>
    <w:rsid w:val="00EC0791"/>
    <w:rsid w:val="00EC2797"/>
    <w:rsid w:val="00EC309B"/>
    <w:rsid w:val="00ED09B2"/>
    <w:rsid w:val="00ED180B"/>
    <w:rsid w:val="00ED1A76"/>
    <w:rsid w:val="00ED2271"/>
    <w:rsid w:val="00ED2805"/>
    <w:rsid w:val="00ED5494"/>
    <w:rsid w:val="00ED5A54"/>
    <w:rsid w:val="00ED7422"/>
    <w:rsid w:val="00EE112C"/>
    <w:rsid w:val="00EE258B"/>
    <w:rsid w:val="00EE389F"/>
    <w:rsid w:val="00EF460E"/>
    <w:rsid w:val="00F0516A"/>
    <w:rsid w:val="00F1052B"/>
    <w:rsid w:val="00F11C50"/>
    <w:rsid w:val="00F11E1D"/>
    <w:rsid w:val="00F1249B"/>
    <w:rsid w:val="00F14F66"/>
    <w:rsid w:val="00F205C0"/>
    <w:rsid w:val="00F26916"/>
    <w:rsid w:val="00F341D4"/>
    <w:rsid w:val="00F344A1"/>
    <w:rsid w:val="00F409AB"/>
    <w:rsid w:val="00F43B75"/>
    <w:rsid w:val="00F51CC8"/>
    <w:rsid w:val="00F531B6"/>
    <w:rsid w:val="00F55E10"/>
    <w:rsid w:val="00F6095F"/>
    <w:rsid w:val="00F644AE"/>
    <w:rsid w:val="00F6691A"/>
    <w:rsid w:val="00F7210E"/>
    <w:rsid w:val="00F72A8C"/>
    <w:rsid w:val="00F749FF"/>
    <w:rsid w:val="00F7713D"/>
    <w:rsid w:val="00F82920"/>
    <w:rsid w:val="00F86EE4"/>
    <w:rsid w:val="00F966B6"/>
    <w:rsid w:val="00F975F4"/>
    <w:rsid w:val="00FA20DF"/>
    <w:rsid w:val="00FA2C7E"/>
    <w:rsid w:val="00FA6C9E"/>
    <w:rsid w:val="00FC0572"/>
    <w:rsid w:val="00FC3AB5"/>
    <w:rsid w:val="00FE26F8"/>
    <w:rsid w:val="00FF2C1B"/>
    <w:rsid w:val="00FF6639"/>
    <w:rsid w:val="00FF78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72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Indent 2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HTML Preformatted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3E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B36C1"/>
    <w:pPr>
      <w:keepNext/>
      <w:jc w:val="both"/>
      <w:outlineLvl w:val="0"/>
    </w:pPr>
    <w:rPr>
      <w:sz w:val="28"/>
      <w:szCs w:val="20"/>
    </w:rPr>
  </w:style>
  <w:style w:type="paragraph" w:styleId="6">
    <w:name w:val="heading 6"/>
    <w:basedOn w:val="a"/>
    <w:next w:val="a"/>
    <w:link w:val="60"/>
    <w:qFormat/>
    <w:rsid w:val="007B36C1"/>
    <w:pPr>
      <w:keepNext/>
      <w:ind w:firstLine="1418"/>
      <w:jc w:val="both"/>
      <w:outlineLvl w:val="5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B36C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7B36C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7B36C1"/>
    <w:pPr>
      <w:spacing w:line="288" w:lineRule="auto"/>
      <w:ind w:left="360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7B36C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Plain Text"/>
    <w:basedOn w:val="a"/>
    <w:link w:val="a4"/>
    <w:rsid w:val="007B36C1"/>
    <w:rPr>
      <w:rFonts w:ascii="Courier New" w:hAnsi="Courier New"/>
      <w:sz w:val="20"/>
      <w:szCs w:val="20"/>
    </w:rPr>
  </w:style>
  <w:style w:type="character" w:customStyle="1" w:styleId="a4">
    <w:name w:val="Текст Знак"/>
    <w:basedOn w:val="a0"/>
    <w:link w:val="a3"/>
    <w:rsid w:val="007B36C1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Title"/>
    <w:basedOn w:val="a"/>
    <w:link w:val="a6"/>
    <w:qFormat/>
    <w:rsid w:val="007B36C1"/>
    <w:pPr>
      <w:spacing w:line="288" w:lineRule="auto"/>
      <w:jc w:val="center"/>
    </w:pPr>
    <w:rPr>
      <w:b/>
    </w:rPr>
  </w:style>
  <w:style w:type="character" w:customStyle="1" w:styleId="a6">
    <w:name w:val="Название Знак"/>
    <w:basedOn w:val="a0"/>
    <w:link w:val="a5"/>
    <w:rsid w:val="007B36C1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21">
    <w:name w:val="Основной текст 21"/>
    <w:basedOn w:val="a"/>
    <w:rsid w:val="007B36C1"/>
    <w:pPr>
      <w:jc w:val="both"/>
    </w:pPr>
    <w:rPr>
      <w:szCs w:val="20"/>
    </w:rPr>
  </w:style>
  <w:style w:type="paragraph" w:styleId="a7">
    <w:name w:val="Body Text"/>
    <w:basedOn w:val="a"/>
    <w:link w:val="a8"/>
    <w:rsid w:val="007B36C1"/>
    <w:pPr>
      <w:jc w:val="both"/>
    </w:pPr>
    <w:rPr>
      <w:sz w:val="28"/>
      <w:szCs w:val="20"/>
    </w:rPr>
  </w:style>
  <w:style w:type="character" w:customStyle="1" w:styleId="a8">
    <w:name w:val="Основной текст Знак"/>
    <w:basedOn w:val="a0"/>
    <w:link w:val="a7"/>
    <w:rsid w:val="007B36C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Balloon Text"/>
    <w:basedOn w:val="a"/>
    <w:link w:val="aa"/>
    <w:semiHidden/>
    <w:rsid w:val="007B36C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semiHidden/>
    <w:rsid w:val="007B36C1"/>
    <w:rPr>
      <w:rFonts w:ascii="Tahoma" w:eastAsia="Times New Roman" w:hAnsi="Tahoma" w:cs="Tahoma"/>
      <w:sz w:val="16"/>
      <w:szCs w:val="16"/>
      <w:lang w:eastAsia="ru-RU"/>
    </w:rPr>
  </w:style>
  <w:style w:type="paragraph" w:styleId="HTML">
    <w:name w:val="HTML Preformatted"/>
    <w:basedOn w:val="a"/>
    <w:link w:val="HTML0"/>
    <w:rsid w:val="007B36C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7B36C1"/>
    <w:rPr>
      <w:rFonts w:ascii="Courier New" w:eastAsia="Times New Roman" w:hAnsi="Courier New" w:cs="Courier New"/>
      <w:color w:val="000000"/>
      <w:sz w:val="20"/>
      <w:szCs w:val="20"/>
      <w:lang w:eastAsia="ru-RU"/>
    </w:rPr>
  </w:style>
  <w:style w:type="character" w:styleId="ab">
    <w:name w:val="page number"/>
    <w:basedOn w:val="11"/>
    <w:rsid w:val="007B36C1"/>
  </w:style>
  <w:style w:type="character" w:styleId="ac">
    <w:name w:val="Strong"/>
    <w:basedOn w:val="11"/>
    <w:qFormat/>
    <w:rsid w:val="007B36C1"/>
    <w:rPr>
      <w:b/>
      <w:bCs/>
    </w:rPr>
  </w:style>
  <w:style w:type="character" w:customStyle="1" w:styleId="WW8Num1z0">
    <w:name w:val="WW8Num1z0"/>
    <w:rsid w:val="007B36C1"/>
    <w:rPr>
      <w:rFonts w:ascii="Symbol" w:hAnsi="Symbol"/>
      <w:sz w:val="20"/>
    </w:rPr>
  </w:style>
  <w:style w:type="character" w:customStyle="1" w:styleId="WW8Num2z1">
    <w:name w:val="WW8Num2z1"/>
    <w:rsid w:val="007B36C1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7B36C1"/>
    <w:rPr>
      <w:rFonts w:ascii="Symbol" w:hAnsi="Symbol"/>
      <w:sz w:val="20"/>
    </w:rPr>
  </w:style>
  <w:style w:type="character" w:customStyle="1" w:styleId="WW8Num4z0">
    <w:name w:val="WW8Num4z0"/>
    <w:rsid w:val="007B36C1"/>
    <w:rPr>
      <w:rFonts w:ascii="Symbol" w:hAnsi="Symbol"/>
    </w:rPr>
  </w:style>
  <w:style w:type="character" w:customStyle="1" w:styleId="WW8Num4z1">
    <w:name w:val="WW8Num4z1"/>
    <w:rsid w:val="007B36C1"/>
    <w:rPr>
      <w:rFonts w:ascii="Courier New" w:hAnsi="Courier New" w:cs="Courier New"/>
    </w:rPr>
  </w:style>
  <w:style w:type="character" w:customStyle="1" w:styleId="WW8Num4z2">
    <w:name w:val="WW8Num4z2"/>
    <w:rsid w:val="007B36C1"/>
    <w:rPr>
      <w:rFonts w:ascii="Wingdings" w:hAnsi="Wingdings"/>
    </w:rPr>
  </w:style>
  <w:style w:type="character" w:customStyle="1" w:styleId="WW8Num5z0">
    <w:name w:val="WW8Num5z0"/>
    <w:rsid w:val="007B36C1"/>
    <w:rPr>
      <w:rFonts w:ascii="Symbol" w:hAnsi="Symbol"/>
      <w:sz w:val="20"/>
    </w:rPr>
  </w:style>
  <w:style w:type="character" w:customStyle="1" w:styleId="WW8Num6z0">
    <w:name w:val="WW8Num6z0"/>
    <w:rsid w:val="007B36C1"/>
    <w:rPr>
      <w:rFonts w:ascii="Symbol" w:hAnsi="Symbol"/>
    </w:rPr>
  </w:style>
  <w:style w:type="character" w:customStyle="1" w:styleId="WW8Num6z1">
    <w:name w:val="WW8Num6z1"/>
    <w:rsid w:val="007B36C1"/>
    <w:rPr>
      <w:rFonts w:ascii="Courier New" w:hAnsi="Courier New" w:cs="Courier New"/>
    </w:rPr>
  </w:style>
  <w:style w:type="character" w:customStyle="1" w:styleId="WW8Num6z2">
    <w:name w:val="WW8Num6z2"/>
    <w:rsid w:val="007B36C1"/>
    <w:rPr>
      <w:rFonts w:ascii="Wingdings" w:hAnsi="Wingdings"/>
    </w:rPr>
  </w:style>
  <w:style w:type="character" w:customStyle="1" w:styleId="WW8Num7z0">
    <w:name w:val="WW8Num7z0"/>
    <w:rsid w:val="007B36C1"/>
    <w:rPr>
      <w:rFonts w:ascii="Symbol" w:hAnsi="Symbol"/>
      <w:sz w:val="20"/>
    </w:rPr>
  </w:style>
  <w:style w:type="character" w:customStyle="1" w:styleId="WW8Num9z0">
    <w:name w:val="WW8Num9z0"/>
    <w:rsid w:val="007B36C1"/>
    <w:rPr>
      <w:rFonts w:ascii="Symbol" w:hAnsi="Symbol"/>
      <w:sz w:val="20"/>
    </w:rPr>
  </w:style>
  <w:style w:type="character" w:customStyle="1" w:styleId="WW8Num10z0">
    <w:name w:val="WW8Num10z0"/>
    <w:rsid w:val="007B36C1"/>
    <w:rPr>
      <w:rFonts w:ascii="Symbol" w:hAnsi="Symbol"/>
      <w:sz w:val="20"/>
    </w:rPr>
  </w:style>
  <w:style w:type="character" w:customStyle="1" w:styleId="WW8Num11z0">
    <w:name w:val="WW8Num11z0"/>
    <w:rsid w:val="007B36C1"/>
    <w:rPr>
      <w:rFonts w:ascii="Symbol" w:hAnsi="Symbol"/>
    </w:rPr>
  </w:style>
  <w:style w:type="character" w:customStyle="1" w:styleId="WW8Num11z1">
    <w:name w:val="WW8Num11z1"/>
    <w:rsid w:val="007B36C1"/>
    <w:rPr>
      <w:rFonts w:ascii="Courier New" w:hAnsi="Courier New" w:cs="Courier New"/>
    </w:rPr>
  </w:style>
  <w:style w:type="character" w:customStyle="1" w:styleId="WW8Num11z2">
    <w:name w:val="WW8Num11z2"/>
    <w:rsid w:val="007B36C1"/>
    <w:rPr>
      <w:rFonts w:ascii="Wingdings" w:hAnsi="Wingdings"/>
    </w:rPr>
  </w:style>
  <w:style w:type="character" w:customStyle="1" w:styleId="WW8Num12z0">
    <w:name w:val="WW8Num12z0"/>
    <w:rsid w:val="007B36C1"/>
    <w:rPr>
      <w:rFonts w:ascii="Symbol" w:hAnsi="Symbol"/>
      <w:sz w:val="20"/>
    </w:rPr>
  </w:style>
  <w:style w:type="character" w:customStyle="1" w:styleId="WW8Num13z0">
    <w:name w:val="WW8Num13z0"/>
    <w:rsid w:val="007B36C1"/>
    <w:rPr>
      <w:rFonts w:ascii="Symbol" w:hAnsi="Symbol"/>
      <w:sz w:val="20"/>
    </w:rPr>
  </w:style>
  <w:style w:type="character" w:customStyle="1" w:styleId="WW8Num15z0">
    <w:name w:val="WW8Num15z0"/>
    <w:rsid w:val="007B36C1"/>
    <w:rPr>
      <w:rFonts w:ascii="Symbol" w:hAnsi="Symbol"/>
      <w:sz w:val="20"/>
    </w:rPr>
  </w:style>
  <w:style w:type="character" w:customStyle="1" w:styleId="WW8Num16z0">
    <w:name w:val="WW8Num16z0"/>
    <w:rsid w:val="007B36C1"/>
    <w:rPr>
      <w:rFonts w:ascii="Symbol" w:hAnsi="Symbol"/>
      <w:sz w:val="20"/>
    </w:rPr>
  </w:style>
  <w:style w:type="character" w:customStyle="1" w:styleId="WW8Num17z0">
    <w:name w:val="WW8Num17z0"/>
    <w:rsid w:val="007B36C1"/>
    <w:rPr>
      <w:rFonts w:ascii="Symbol" w:hAnsi="Symbol"/>
      <w:sz w:val="20"/>
    </w:rPr>
  </w:style>
  <w:style w:type="character" w:customStyle="1" w:styleId="WW8Num18z0">
    <w:name w:val="WW8Num18z0"/>
    <w:rsid w:val="007B36C1"/>
    <w:rPr>
      <w:rFonts w:ascii="Symbol" w:hAnsi="Symbol"/>
      <w:sz w:val="20"/>
    </w:rPr>
  </w:style>
  <w:style w:type="character" w:customStyle="1" w:styleId="11">
    <w:name w:val="Основной шрифт абзаца1"/>
    <w:rsid w:val="007B36C1"/>
  </w:style>
  <w:style w:type="character" w:customStyle="1" w:styleId="StyleArial10ptBold">
    <w:name w:val="Style Arial 10 pt Bold"/>
    <w:basedOn w:val="11"/>
    <w:rsid w:val="007B36C1"/>
    <w:rPr>
      <w:rFonts w:ascii="Arial" w:hAnsi="Arial"/>
      <w:b/>
      <w:bCs/>
      <w:spacing w:val="0"/>
      <w:sz w:val="20"/>
      <w:szCs w:val="20"/>
    </w:rPr>
  </w:style>
  <w:style w:type="paragraph" w:customStyle="1" w:styleId="ad">
    <w:name w:val="Заголовок"/>
    <w:basedOn w:val="a"/>
    <w:next w:val="a7"/>
    <w:rsid w:val="007B36C1"/>
    <w:pPr>
      <w:keepNext/>
      <w:suppressAutoHyphens/>
      <w:spacing w:before="240" w:after="120"/>
    </w:pPr>
    <w:rPr>
      <w:rFonts w:ascii="Liberation Sans" w:eastAsia="DejaVu Sans" w:hAnsi="Liberation Sans" w:cs="DejaVu Sans"/>
      <w:sz w:val="28"/>
      <w:szCs w:val="28"/>
      <w:lang w:eastAsia="ar-SA"/>
    </w:rPr>
  </w:style>
  <w:style w:type="paragraph" w:styleId="ae">
    <w:name w:val="Subtitle"/>
    <w:basedOn w:val="ad"/>
    <w:next w:val="a7"/>
    <w:link w:val="af"/>
    <w:qFormat/>
    <w:rsid w:val="007B36C1"/>
    <w:pPr>
      <w:jc w:val="center"/>
    </w:pPr>
    <w:rPr>
      <w:i/>
      <w:iCs/>
    </w:rPr>
  </w:style>
  <w:style w:type="character" w:customStyle="1" w:styleId="af">
    <w:name w:val="Подзаголовок Знак"/>
    <w:basedOn w:val="a0"/>
    <w:link w:val="ae"/>
    <w:rsid w:val="007B36C1"/>
    <w:rPr>
      <w:rFonts w:ascii="Liberation Sans" w:eastAsia="DejaVu Sans" w:hAnsi="Liberation Sans" w:cs="DejaVu Sans"/>
      <w:i/>
      <w:iCs/>
      <w:sz w:val="28"/>
      <w:szCs w:val="28"/>
      <w:lang w:eastAsia="ar-SA"/>
    </w:rPr>
  </w:style>
  <w:style w:type="paragraph" w:styleId="af0">
    <w:name w:val="List"/>
    <w:basedOn w:val="a7"/>
    <w:rsid w:val="007B36C1"/>
    <w:pPr>
      <w:suppressAutoHyphens/>
    </w:pPr>
    <w:rPr>
      <w:sz w:val="24"/>
      <w:szCs w:val="24"/>
      <w:lang w:eastAsia="ar-SA"/>
    </w:rPr>
  </w:style>
  <w:style w:type="paragraph" w:styleId="af1">
    <w:name w:val="header"/>
    <w:basedOn w:val="a"/>
    <w:link w:val="af2"/>
    <w:rsid w:val="007B36C1"/>
    <w:pPr>
      <w:tabs>
        <w:tab w:val="center" w:pos="4677"/>
        <w:tab w:val="right" w:pos="9355"/>
      </w:tabs>
      <w:suppressAutoHyphens/>
    </w:pPr>
    <w:rPr>
      <w:lang w:eastAsia="ar-SA"/>
    </w:rPr>
  </w:style>
  <w:style w:type="character" w:customStyle="1" w:styleId="af2">
    <w:name w:val="Верхний колонтитул Знак"/>
    <w:basedOn w:val="a0"/>
    <w:link w:val="af1"/>
    <w:rsid w:val="007B36C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3">
    <w:name w:val="footer"/>
    <w:basedOn w:val="a"/>
    <w:link w:val="af4"/>
    <w:rsid w:val="007B36C1"/>
    <w:pPr>
      <w:tabs>
        <w:tab w:val="center" w:pos="4677"/>
        <w:tab w:val="right" w:pos="9355"/>
      </w:tabs>
      <w:suppressAutoHyphens/>
    </w:pPr>
    <w:rPr>
      <w:lang w:eastAsia="ar-SA"/>
    </w:rPr>
  </w:style>
  <w:style w:type="character" w:customStyle="1" w:styleId="af4">
    <w:name w:val="Нижний колонтитул Знак"/>
    <w:basedOn w:val="a0"/>
    <w:link w:val="af3"/>
    <w:rsid w:val="007B36C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5">
    <w:name w:val="Содержимое таблицы"/>
    <w:basedOn w:val="a"/>
    <w:rsid w:val="007B36C1"/>
    <w:pPr>
      <w:suppressLineNumbers/>
      <w:suppressAutoHyphens/>
    </w:pPr>
    <w:rPr>
      <w:lang w:eastAsia="ar-SA"/>
    </w:rPr>
  </w:style>
  <w:style w:type="paragraph" w:customStyle="1" w:styleId="af6">
    <w:name w:val="Заголовок таблицы"/>
    <w:basedOn w:val="af5"/>
    <w:rsid w:val="007B36C1"/>
    <w:pPr>
      <w:jc w:val="center"/>
    </w:pPr>
    <w:rPr>
      <w:b/>
      <w:bCs/>
    </w:rPr>
  </w:style>
  <w:style w:type="paragraph" w:customStyle="1" w:styleId="12">
    <w:name w:val="Название1"/>
    <w:basedOn w:val="a"/>
    <w:rsid w:val="007B36C1"/>
    <w:pPr>
      <w:suppressLineNumbers/>
      <w:suppressAutoHyphens/>
      <w:spacing w:before="120" w:after="120"/>
    </w:pPr>
    <w:rPr>
      <w:i/>
      <w:iCs/>
      <w:lang w:eastAsia="ar-SA"/>
    </w:rPr>
  </w:style>
  <w:style w:type="paragraph" w:customStyle="1" w:styleId="af7">
    <w:name w:val="Содержимое врезки"/>
    <w:basedOn w:val="a7"/>
    <w:rsid w:val="007B36C1"/>
    <w:pPr>
      <w:suppressAutoHyphens/>
    </w:pPr>
    <w:rPr>
      <w:sz w:val="24"/>
      <w:szCs w:val="24"/>
      <w:lang w:eastAsia="ar-SA"/>
    </w:rPr>
  </w:style>
  <w:style w:type="paragraph" w:customStyle="1" w:styleId="13">
    <w:name w:val="Указатель1"/>
    <w:basedOn w:val="a"/>
    <w:rsid w:val="007B36C1"/>
    <w:pPr>
      <w:suppressLineNumbers/>
      <w:suppressAutoHyphens/>
    </w:pPr>
    <w:rPr>
      <w:lang w:eastAsia="ar-SA"/>
    </w:rPr>
  </w:style>
  <w:style w:type="paragraph" w:customStyle="1" w:styleId="210">
    <w:name w:val="Основной текст с отступом 21"/>
    <w:basedOn w:val="a"/>
    <w:rsid w:val="007B36C1"/>
    <w:pPr>
      <w:suppressAutoHyphens/>
      <w:spacing w:after="120" w:line="480" w:lineRule="auto"/>
      <w:ind w:left="283"/>
    </w:pPr>
    <w:rPr>
      <w:lang w:eastAsia="ar-SA"/>
    </w:rPr>
  </w:style>
  <w:style w:type="paragraph" w:customStyle="1" w:styleId="ConsPlusNonformat">
    <w:name w:val="ConsPlusNonformat"/>
    <w:rsid w:val="007B36C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nformat0">
    <w:name w:val="consplusnonformat"/>
    <w:basedOn w:val="a"/>
    <w:rsid w:val="007B36C1"/>
    <w:pPr>
      <w:spacing w:before="100" w:beforeAutospacing="1" w:after="100" w:afterAutospacing="1"/>
    </w:pPr>
  </w:style>
  <w:style w:type="table" w:styleId="af8">
    <w:name w:val="Table Grid"/>
    <w:basedOn w:val="a1"/>
    <w:uiPriority w:val="59"/>
    <w:rsid w:val="007B36C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9">
    <w:name w:val="Hyperlink"/>
    <w:basedOn w:val="a0"/>
    <w:uiPriority w:val="99"/>
    <w:rsid w:val="007B36C1"/>
    <w:rPr>
      <w:color w:val="0000FF"/>
      <w:u w:val="single"/>
    </w:rPr>
  </w:style>
  <w:style w:type="character" w:styleId="afa">
    <w:name w:val="FollowedHyperlink"/>
    <w:basedOn w:val="a0"/>
    <w:rsid w:val="007B36C1"/>
    <w:rPr>
      <w:color w:val="800080"/>
      <w:u w:val="single"/>
    </w:rPr>
  </w:style>
  <w:style w:type="paragraph" w:styleId="14">
    <w:name w:val="index 1"/>
    <w:basedOn w:val="a"/>
    <w:next w:val="a"/>
    <w:autoRedefine/>
    <w:semiHidden/>
    <w:rsid w:val="007B36C1"/>
    <w:pPr>
      <w:suppressAutoHyphens/>
      <w:ind w:left="240" w:hanging="240"/>
    </w:pPr>
    <w:rPr>
      <w:lang w:eastAsia="ar-SA"/>
    </w:rPr>
  </w:style>
  <w:style w:type="paragraph" w:customStyle="1" w:styleId="Style1">
    <w:name w:val="Style1"/>
    <w:basedOn w:val="a"/>
    <w:rsid w:val="007B36C1"/>
    <w:pPr>
      <w:widowControl w:val="0"/>
      <w:autoSpaceDE w:val="0"/>
      <w:autoSpaceDN w:val="0"/>
      <w:adjustRightInd w:val="0"/>
    </w:pPr>
  </w:style>
  <w:style w:type="paragraph" w:customStyle="1" w:styleId="Style2">
    <w:name w:val="Style2"/>
    <w:basedOn w:val="a"/>
    <w:rsid w:val="007B36C1"/>
    <w:pPr>
      <w:widowControl w:val="0"/>
      <w:autoSpaceDE w:val="0"/>
      <w:autoSpaceDN w:val="0"/>
      <w:adjustRightInd w:val="0"/>
    </w:pPr>
  </w:style>
  <w:style w:type="paragraph" w:customStyle="1" w:styleId="Style4">
    <w:name w:val="Style4"/>
    <w:basedOn w:val="a"/>
    <w:rsid w:val="007B36C1"/>
    <w:pPr>
      <w:widowControl w:val="0"/>
      <w:autoSpaceDE w:val="0"/>
      <w:autoSpaceDN w:val="0"/>
      <w:adjustRightInd w:val="0"/>
      <w:spacing w:line="317" w:lineRule="exact"/>
    </w:pPr>
  </w:style>
  <w:style w:type="paragraph" w:customStyle="1" w:styleId="Style5">
    <w:name w:val="Style5"/>
    <w:basedOn w:val="a"/>
    <w:rsid w:val="007B36C1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a"/>
    <w:rsid w:val="007B36C1"/>
    <w:pPr>
      <w:widowControl w:val="0"/>
      <w:autoSpaceDE w:val="0"/>
      <w:autoSpaceDN w:val="0"/>
      <w:adjustRightInd w:val="0"/>
      <w:spacing w:line="322" w:lineRule="exact"/>
      <w:jc w:val="center"/>
    </w:pPr>
  </w:style>
  <w:style w:type="paragraph" w:customStyle="1" w:styleId="Style7">
    <w:name w:val="Style7"/>
    <w:basedOn w:val="a"/>
    <w:rsid w:val="007B36C1"/>
    <w:pPr>
      <w:widowControl w:val="0"/>
      <w:autoSpaceDE w:val="0"/>
      <w:autoSpaceDN w:val="0"/>
      <w:adjustRightInd w:val="0"/>
      <w:spacing w:line="319" w:lineRule="exact"/>
      <w:jc w:val="center"/>
    </w:pPr>
  </w:style>
  <w:style w:type="paragraph" w:customStyle="1" w:styleId="Style8">
    <w:name w:val="Style8"/>
    <w:basedOn w:val="a"/>
    <w:rsid w:val="007B36C1"/>
    <w:pPr>
      <w:widowControl w:val="0"/>
      <w:autoSpaceDE w:val="0"/>
      <w:autoSpaceDN w:val="0"/>
      <w:adjustRightInd w:val="0"/>
      <w:spacing w:line="323" w:lineRule="exact"/>
    </w:pPr>
  </w:style>
  <w:style w:type="paragraph" w:customStyle="1" w:styleId="Style10">
    <w:name w:val="Style10"/>
    <w:basedOn w:val="a"/>
    <w:rsid w:val="007B36C1"/>
    <w:pPr>
      <w:widowControl w:val="0"/>
      <w:autoSpaceDE w:val="0"/>
      <w:autoSpaceDN w:val="0"/>
      <w:adjustRightInd w:val="0"/>
      <w:spacing w:line="331" w:lineRule="exact"/>
    </w:pPr>
  </w:style>
  <w:style w:type="character" w:customStyle="1" w:styleId="FontStyle12">
    <w:name w:val="Font Style12"/>
    <w:basedOn w:val="a0"/>
    <w:rsid w:val="007B36C1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3">
    <w:name w:val="Font Style13"/>
    <w:basedOn w:val="a0"/>
    <w:rsid w:val="007B36C1"/>
    <w:rPr>
      <w:rFonts w:ascii="Times New Roman" w:hAnsi="Times New Roman" w:cs="Times New Roman"/>
      <w:sz w:val="26"/>
      <w:szCs w:val="26"/>
    </w:rPr>
  </w:style>
  <w:style w:type="paragraph" w:styleId="afb">
    <w:name w:val="footnote text"/>
    <w:basedOn w:val="a"/>
    <w:link w:val="afc"/>
    <w:semiHidden/>
    <w:rsid w:val="007B36C1"/>
    <w:pPr>
      <w:widowControl w:val="0"/>
      <w:autoSpaceDE w:val="0"/>
      <w:autoSpaceDN w:val="0"/>
      <w:adjustRightInd w:val="0"/>
    </w:pPr>
    <w:rPr>
      <w:sz w:val="20"/>
      <w:szCs w:val="20"/>
    </w:rPr>
  </w:style>
  <w:style w:type="character" w:customStyle="1" w:styleId="afc">
    <w:name w:val="Текст сноски Знак"/>
    <w:basedOn w:val="a0"/>
    <w:link w:val="afb"/>
    <w:semiHidden/>
    <w:rsid w:val="007B36C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d">
    <w:name w:val="footnote reference"/>
    <w:basedOn w:val="a0"/>
    <w:semiHidden/>
    <w:rsid w:val="007B36C1"/>
    <w:rPr>
      <w:vertAlign w:val="superscript"/>
    </w:rPr>
  </w:style>
  <w:style w:type="paragraph" w:styleId="afe">
    <w:name w:val="Normal (Web)"/>
    <w:basedOn w:val="a"/>
    <w:uiPriority w:val="99"/>
    <w:unhideWhenUsed/>
    <w:rsid w:val="00702243"/>
    <w:rPr>
      <w:color w:val="000000"/>
    </w:rPr>
  </w:style>
  <w:style w:type="paragraph" w:styleId="aff">
    <w:name w:val="List Paragraph"/>
    <w:basedOn w:val="a"/>
    <w:uiPriority w:val="34"/>
    <w:qFormat/>
    <w:rsid w:val="00837D44"/>
    <w:pPr>
      <w:ind w:left="720"/>
      <w:contextualSpacing/>
    </w:pPr>
  </w:style>
  <w:style w:type="character" w:customStyle="1" w:styleId="aff0">
    <w:name w:val="Основной текст_"/>
    <w:link w:val="15"/>
    <w:rsid w:val="00B633B5"/>
    <w:rPr>
      <w:sz w:val="18"/>
      <w:szCs w:val="18"/>
      <w:shd w:val="clear" w:color="auto" w:fill="FFFFFF"/>
    </w:rPr>
  </w:style>
  <w:style w:type="character" w:customStyle="1" w:styleId="aff1">
    <w:name w:val="Основной текст + Полужирный"/>
    <w:rsid w:val="00B633B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/>
    </w:rPr>
  </w:style>
  <w:style w:type="paragraph" w:customStyle="1" w:styleId="15">
    <w:name w:val="Основной текст1"/>
    <w:basedOn w:val="a"/>
    <w:link w:val="aff0"/>
    <w:rsid w:val="00B633B5"/>
    <w:pPr>
      <w:widowControl w:val="0"/>
      <w:shd w:val="clear" w:color="auto" w:fill="FFFFFF"/>
      <w:spacing w:line="403" w:lineRule="exact"/>
      <w:ind w:hanging="240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ConsPlusCell">
    <w:name w:val="ConsPlusCell"/>
    <w:uiPriority w:val="99"/>
    <w:rsid w:val="00B633B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16">
    <w:name w:val="заголовок 1"/>
    <w:basedOn w:val="a"/>
    <w:next w:val="a"/>
    <w:rsid w:val="007D3416"/>
    <w:pPr>
      <w:keepNext/>
      <w:autoSpaceDE w:val="0"/>
      <w:autoSpaceDN w:val="0"/>
      <w:outlineLvl w:val="0"/>
    </w:pPr>
    <w:rPr>
      <w:b/>
      <w:bCs/>
    </w:rPr>
  </w:style>
  <w:style w:type="paragraph" w:customStyle="1" w:styleId="ConsPlusNormal">
    <w:name w:val="ConsPlusNormal"/>
    <w:rsid w:val="005811C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975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2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28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7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210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071764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9458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6931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1052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257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6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1575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4016695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2090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136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471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744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811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047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1620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653214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709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0576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6002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689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906AA8-2618-4DBE-98B6-B6726069EC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4005</TotalTime>
  <Pages>1</Pages>
  <Words>172</Words>
  <Characters>982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УФиЭ АМО Усть-Абаканский район</Company>
  <LinksUpToDate>false</LinksUpToDate>
  <CharactersWithSpaces>1152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Наташа</dc:creator>
  <cp:lastModifiedBy>User</cp:lastModifiedBy>
  <cp:revision>245</cp:revision>
  <cp:lastPrinted>2025-03-07T03:55:00Z</cp:lastPrinted>
  <dcterms:created xsi:type="dcterms:W3CDTF">2012-05-22T08:55:00Z</dcterms:created>
  <dcterms:modified xsi:type="dcterms:W3CDTF">2025-03-07T03:56:00Z</dcterms:modified>
</cp:coreProperties>
</file>